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BC029C" w:rsidRDefault="00C707CE">
      <w:pPr>
        <w:jc w:val="center"/>
        <w:rPr>
          <w:b/>
          <w:i/>
        </w:rPr>
      </w:pPr>
      <w:r w:rsidRPr="006D6B86">
        <w:rPr>
          <w:b/>
          <w:i/>
        </w:rPr>
        <w:t>„</w:t>
      </w:r>
      <w:r w:rsidRPr="00BC029C">
        <w:rPr>
          <w:b/>
          <w:i/>
        </w:rPr>
        <w:t>Dodávky kancelářského papíru pro 6 resortů</w:t>
      </w:r>
      <w:r w:rsidRPr="00BC029C">
        <w:rPr>
          <w:rStyle w:val="Odkaznakoment1"/>
          <w:szCs w:val="16"/>
        </w:rPr>
        <w:t>“</w:t>
      </w:r>
    </w:p>
    <w:p w:rsidR="00C707CE" w:rsidRPr="00D60C2A" w:rsidRDefault="00C707CE">
      <w:pPr>
        <w:jc w:val="center"/>
        <w:rPr>
          <w:b/>
          <w:i/>
        </w:rPr>
      </w:pPr>
      <w:r w:rsidRPr="00BC029C">
        <w:rPr>
          <w:b/>
          <w:i/>
        </w:rPr>
        <w:t xml:space="preserve">Část </w:t>
      </w:r>
      <w:r w:rsidR="00AF56BE" w:rsidRPr="00BC029C">
        <w:rPr>
          <w:b/>
          <w:i/>
        </w:rPr>
        <w:t>4</w:t>
      </w:r>
      <w:r w:rsidR="00266355" w:rsidRPr="00BC029C">
        <w:rPr>
          <w:b/>
          <w:i/>
        </w:rPr>
        <w:t xml:space="preserve"> </w:t>
      </w:r>
      <w:r w:rsidRPr="00BC029C">
        <w:rPr>
          <w:b/>
          <w:i/>
        </w:rPr>
        <w:t xml:space="preserve">– území </w:t>
      </w:r>
      <w:r w:rsidR="00266355" w:rsidRPr="00BC029C">
        <w:rPr>
          <w:b/>
          <w:i/>
        </w:rPr>
        <w:t>CZ0</w:t>
      </w:r>
      <w:r w:rsidR="00AF56BE" w:rsidRPr="00BC029C">
        <w:rPr>
          <w:b/>
          <w:i/>
        </w:rPr>
        <w:t>4</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BC029C"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385013">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BC029C">
        <w:t>NUTS2</w:t>
      </w:r>
      <w:r w:rsidR="00613438" w:rsidRPr="00BC029C">
        <w:t xml:space="preserve"> CZ</w:t>
      </w:r>
      <w:r w:rsidR="00A44674" w:rsidRPr="00BC029C">
        <w:t>0</w:t>
      </w:r>
      <w:r w:rsidR="00AF56BE" w:rsidRPr="00BC029C">
        <w:t>4</w:t>
      </w:r>
      <w:r w:rsidR="00A44674" w:rsidRPr="00BC029C">
        <w:t xml:space="preserve"> </w:t>
      </w:r>
      <w:r w:rsidR="00385013">
        <w:t>umístily jako první až pátá v </w:t>
      </w:r>
      <w:r w:rsidR="003659F7" w:rsidRPr="00BC029C">
        <w:t>pořadí</w:t>
      </w:r>
      <w:r w:rsidRPr="00BC029C">
        <w:t>.</w:t>
      </w:r>
    </w:p>
    <w:p w:rsidR="00026DDA" w:rsidRPr="00BC029C" w:rsidRDefault="00026DDA" w:rsidP="008375CA">
      <w:pPr>
        <w:numPr>
          <w:ilvl w:val="0"/>
          <w:numId w:val="7"/>
        </w:numPr>
        <w:spacing w:after="120"/>
        <w:ind w:left="426" w:hanging="426"/>
        <w:jc w:val="both"/>
      </w:pPr>
      <w:r w:rsidRPr="00BC029C">
        <w:t>Dodavatelé jsou v označení Smluvních stran uvedeni a číslováni v pořadí, ve kterém se pro danou část Veřejné zakázky umístili.</w:t>
      </w:r>
    </w:p>
    <w:p w:rsidR="002D1B9B" w:rsidRPr="00BC029C" w:rsidRDefault="00C707CE" w:rsidP="00E1444D">
      <w:pPr>
        <w:numPr>
          <w:ilvl w:val="0"/>
          <w:numId w:val="7"/>
        </w:numPr>
        <w:spacing w:after="120"/>
        <w:ind w:left="426" w:hanging="426"/>
        <w:jc w:val="both"/>
      </w:pPr>
      <w:r w:rsidRPr="00BC029C">
        <w:t xml:space="preserve">Dodavatelé </w:t>
      </w:r>
      <w:r w:rsidR="00D66A01" w:rsidRPr="00BC029C">
        <w:t xml:space="preserve">vyjadřují </w:t>
      </w:r>
      <w:r w:rsidRPr="00BC029C">
        <w:t xml:space="preserve">podpisem této Rámcové smlouvy </w:t>
      </w:r>
      <w:r w:rsidR="00D66A01" w:rsidRPr="00BC029C">
        <w:t xml:space="preserve">svůj souhlas </w:t>
      </w:r>
      <w:r w:rsidRPr="00BC029C">
        <w:t xml:space="preserve">s tím, že jednotliví Odběratelé mohou a budou na základě této Rámcové smlouvy svým jménem a na svůj účet uzavírat </w:t>
      </w:r>
      <w:r w:rsidR="009A0384" w:rsidRPr="00BC029C">
        <w:t>dílčí k</w:t>
      </w:r>
      <w:r w:rsidRPr="00BC029C">
        <w:t>upní smlouvy.</w:t>
      </w:r>
    </w:p>
    <w:p w:rsidR="002D1B9B" w:rsidRPr="009C0BF2" w:rsidRDefault="002D1B9B" w:rsidP="00EB7143">
      <w:pPr>
        <w:numPr>
          <w:ilvl w:val="0"/>
          <w:numId w:val="7"/>
        </w:numPr>
        <w:spacing w:after="120"/>
        <w:ind w:left="426" w:hanging="426"/>
        <w:jc w:val="both"/>
      </w:pPr>
      <w:r w:rsidRPr="00BC029C">
        <w:t>Předmětem plnění jsou dodávky kancelářského papíru</w:t>
      </w:r>
      <w:r w:rsidR="00385013">
        <w:t xml:space="preserve"> specifikovaného v Příloze č. </w:t>
      </w:r>
      <w:r w:rsidR="005C0D9F" w:rsidRPr="00BC029C">
        <w:t xml:space="preserve">3 </w:t>
      </w:r>
      <w:r w:rsidR="00A44674" w:rsidRPr="00BC029C">
        <w:t> k </w:t>
      </w:r>
      <w:r w:rsidR="005C0D9F" w:rsidRPr="00BC029C">
        <w:t xml:space="preserve">této Rámcové smlouvě </w:t>
      </w:r>
      <w:r w:rsidR="00220A1A" w:rsidRPr="00BC029C">
        <w:t xml:space="preserve">(dále jen „Předmět plnění“) </w:t>
      </w:r>
      <w:r w:rsidR="00626E42" w:rsidRPr="00BC029C">
        <w:t>na území NUTS2 CZ</w:t>
      </w:r>
      <w:r w:rsidR="00A44674" w:rsidRPr="00BC029C">
        <w:t>0</w:t>
      </w:r>
      <w:r w:rsidR="00AF56BE" w:rsidRPr="00BC029C">
        <w:t>4</w:t>
      </w:r>
      <w:r w:rsidR="008E0E34" w:rsidRPr="00BC029C">
        <w:t xml:space="preserve"> </w:t>
      </w:r>
      <w:r w:rsidR="00385013">
        <w:t>na </w:t>
      </w:r>
      <w:r w:rsidR="008366DC" w:rsidRPr="00BC029C">
        <w:t>základě dílčích kupních smluv</w:t>
      </w:r>
      <w:r w:rsidR="005C0D9F" w:rsidRPr="00BC029C">
        <w:t xml:space="preserve"> v souladu s Přílohou č. 5</w:t>
      </w:r>
      <w:r w:rsidR="008366DC" w:rsidRPr="00BC029C">
        <w:t xml:space="preserve"> </w:t>
      </w:r>
      <w:r w:rsidRPr="00BC029C">
        <w:t>v letech 2016 – 201</w:t>
      </w:r>
      <w:r w:rsidR="00015F2F" w:rsidRPr="00BC029C">
        <w:t>7</w:t>
      </w:r>
      <w:r w:rsidRPr="00BC029C">
        <w:t xml:space="preserve"> </w:t>
      </w:r>
      <w:r w:rsidR="00A44674" w:rsidRPr="00BC029C">
        <w:t>o</w:t>
      </w:r>
      <w:r w:rsidR="00A44674">
        <w:t> </w:t>
      </w:r>
      <w:r w:rsidR="008366DC" w:rsidRPr="00EE0D8B">
        <w:t xml:space="preserve">celkovém </w:t>
      </w:r>
      <w:r w:rsidRPr="00EE0D8B">
        <w:t xml:space="preserve">předpokládaném finančním objemu </w:t>
      </w:r>
      <w:r w:rsidR="00EB7143" w:rsidRPr="00EB7143">
        <w:t>12 535 139 Kč</w:t>
      </w:r>
      <w:r w:rsidR="00EB714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873E20" w:rsidRDefault="00873E20"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B31" w:rsidRDefault="009C7B31">
      <w:r>
        <w:separator/>
      </w:r>
    </w:p>
  </w:endnote>
  <w:endnote w:type="continuationSeparator" w:id="0">
    <w:p w:rsidR="009C7B31" w:rsidRDefault="009C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873E20">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B31" w:rsidRDefault="009C7B31">
      <w:r>
        <w:separator/>
      </w:r>
    </w:p>
  </w:footnote>
  <w:footnote w:type="continuationSeparator" w:id="0">
    <w:p w:rsidR="009C7B31" w:rsidRDefault="009C7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Pr="001C46A2" w:rsidRDefault="006F6474" w:rsidP="00F62699">
    <w:pPr>
      <w:pStyle w:val="Zhlav"/>
      <w:rPr>
        <w:i/>
        <w:sz w:val="20"/>
        <w:szCs w:val="20"/>
      </w:rPr>
    </w:pPr>
    <w:r>
      <w:rPr>
        <w:i/>
        <w:sz w:val="20"/>
        <w:szCs w:val="20"/>
      </w:rPr>
      <w:t xml:space="preserve">Příloha č. 6 k </w:t>
    </w:r>
    <w:r w:rsidRPr="006D6B86">
      <w:rPr>
        <w:i/>
        <w:sz w:val="20"/>
        <w:szCs w:val="20"/>
      </w:rPr>
      <w:t>VZ Dodávky kancelářského papíru pro 6 resortů</w:t>
    </w:r>
    <w:r>
      <w:rPr>
        <w:i/>
        <w:sz w:val="20"/>
        <w:szCs w:val="20"/>
      </w:rPr>
      <w:tab/>
    </w:r>
    <w:r w:rsidR="00144083">
      <w:rPr>
        <w:i/>
        <w:sz w:val="20"/>
        <w:szCs w:val="20"/>
      </w:rPr>
      <w:t>č. j.: MF-18419/2015/9001</w:t>
    </w:r>
  </w:p>
  <w:p w:rsidR="006F6474" w:rsidRDefault="006F6474">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83"/>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013"/>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3E20"/>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C7B31"/>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56BE"/>
    <w:rsid w:val="00AF6BCC"/>
    <w:rsid w:val="00B019F1"/>
    <w:rsid w:val="00B01CE1"/>
    <w:rsid w:val="00B02D76"/>
    <w:rsid w:val="00B04400"/>
    <w:rsid w:val="00B0495A"/>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29C"/>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143"/>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155221902">
      <w:bodyDiv w:val="1"/>
      <w:marLeft w:val="0"/>
      <w:marRight w:val="0"/>
      <w:marTop w:val="0"/>
      <w:marBottom w:val="0"/>
      <w:divBdr>
        <w:top w:val="none" w:sz="0" w:space="0" w:color="auto"/>
        <w:left w:val="none" w:sz="0" w:space="0" w:color="auto"/>
        <w:bottom w:val="none" w:sz="0" w:space="0" w:color="auto"/>
        <w:right w:val="none" w:sz="0" w:space="0" w:color="auto"/>
      </w:divBdr>
    </w:div>
    <w:div w:id="15213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657A-EE4D-4C59-8D96-15ED2E5F9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6008</Words>
  <Characters>36351</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2015-11-09T14:24:00Z</dcterms:modified>
</cp:coreProperties>
</file>